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7C4672">
      <w:pPr>
        <w:rPr>
          <w:rFonts w:ascii="Arial" w:hAnsi="Arial" w:cs="Arial"/>
        </w:rPr>
      </w:pPr>
      <w:r>
        <w:rPr>
          <w:rFonts w:ascii="Arial" w:hAnsi="Arial" w:cs="Arial"/>
        </w:rPr>
        <w:t xml:space="preserve">Wednesday </w:t>
      </w:r>
      <w:r w:rsidR="00517AFE">
        <w:rPr>
          <w:rFonts w:ascii="Arial" w:hAnsi="Arial" w:cs="Arial"/>
        </w:rPr>
        <w:t>Sept.</w:t>
      </w:r>
      <w:r w:rsidR="00607C0C">
        <w:rPr>
          <w:rFonts w:ascii="Arial" w:hAnsi="Arial" w:cs="Arial"/>
        </w:rPr>
        <w:t xml:space="preserve"> </w:t>
      </w:r>
      <w:proofErr w:type="gramStart"/>
      <w:r w:rsidR="00ED67F9">
        <w:rPr>
          <w:rFonts w:ascii="Arial" w:hAnsi="Arial" w:cs="Arial"/>
        </w:rPr>
        <w:t>1</w:t>
      </w:r>
      <w:r>
        <w:rPr>
          <w:rFonts w:ascii="Arial" w:hAnsi="Arial" w:cs="Arial"/>
        </w:rPr>
        <w:t>4</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ED67F9" w:rsidRDefault="00ED67F9" w:rsidP="00564503">
      <w:pPr>
        <w:rPr>
          <w:rFonts w:ascii="Arial" w:hAnsi="Arial" w:cs="Arial"/>
          <w:color w:val="3F3F3F"/>
        </w:rPr>
      </w:pPr>
    </w:p>
    <w:p w:rsidR="00ED67F9" w:rsidRDefault="007C4672"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Use the class period to prepare for their lesson presentation.</w:t>
      </w:r>
    </w:p>
    <w:p w:rsidR="007C4672" w:rsidRDefault="007C4672" w:rsidP="00A04FD3">
      <w:pPr>
        <w:widowControl w:val="0"/>
        <w:tabs>
          <w:tab w:val="left" w:pos="220"/>
          <w:tab w:val="left" w:pos="720"/>
        </w:tabs>
        <w:autoSpaceDE w:val="0"/>
        <w:autoSpaceDN w:val="0"/>
        <w:adjustRightInd w:val="0"/>
        <w:rPr>
          <w:rFonts w:ascii="Arial" w:hAnsi="Arial" w:cs="Arial"/>
          <w:color w:val="3F3F3F"/>
        </w:rPr>
      </w:pPr>
    </w:p>
    <w:p w:rsidR="007C4672" w:rsidRDefault="007C4672" w:rsidP="00A04FD3">
      <w:pPr>
        <w:widowControl w:val="0"/>
        <w:tabs>
          <w:tab w:val="left" w:pos="220"/>
          <w:tab w:val="left" w:pos="720"/>
        </w:tabs>
        <w:autoSpaceDE w:val="0"/>
        <w:autoSpaceDN w:val="0"/>
        <w:adjustRightInd w:val="0"/>
        <w:rPr>
          <w:rFonts w:ascii="Arial" w:hAnsi="Arial" w:cs="Arial"/>
          <w:color w:val="3F3F3F"/>
          <w:u w:val="single"/>
        </w:rPr>
      </w:pPr>
    </w:p>
    <w:p w:rsidR="00607C0C"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7C4672">
        <w:rPr>
          <w:rFonts w:ascii="Arial" w:hAnsi="Arial" w:cs="Arial"/>
          <w:color w:val="3F3F3F"/>
        </w:rPr>
        <w:t>Remind students that it need to be at least 10 minutes.</w:t>
      </w:r>
    </w:p>
    <w:p w:rsidR="007C4672" w:rsidRDefault="007C4672" w:rsidP="00A04FD3">
      <w:pPr>
        <w:widowControl w:val="0"/>
        <w:tabs>
          <w:tab w:val="left" w:pos="220"/>
          <w:tab w:val="left" w:pos="720"/>
        </w:tabs>
        <w:autoSpaceDE w:val="0"/>
        <w:autoSpaceDN w:val="0"/>
        <w:adjustRightInd w:val="0"/>
        <w:rPr>
          <w:rFonts w:ascii="Arial" w:hAnsi="Arial" w:cs="Arial"/>
          <w:color w:val="3F3F3F"/>
        </w:rPr>
      </w:pPr>
    </w:p>
    <w:p w:rsidR="007C4672" w:rsidRDefault="007C4672"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Also if anyone is doing their lesson in video form they need to email the lesson to me today.</w:t>
      </w:r>
      <w:bookmarkStart w:id="0" w:name="_GoBack"/>
      <w:bookmarkEnd w:id="0"/>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E3B40"/>
    <w:rsid w:val="00362C5C"/>
    <w:rsid w:val="003B0ABC"/>
    <w:rsid w:val="00517AFE"/>
    <w:rsid w:val="00564503"/>
    <w:rsid w:val="00607C0C"/>
    <w:rsid w:val="00653C69"/>
    <w:rsid w:val="00792EC4"/>
    <w:rsid w:val="007C354E"/>
    <w:rsid w:val="007C4672"/>
    <w:rsid w:val="0084218E"/>
    <w:rsid w:val="008B3745"/>
    <w:rsid w:val="009D1489"/>
    <w:rsid w:val="00A04FD3"/>
    <w:rsid w:val="00A11058"/>
    <w:rsid w:val="00A4370A"/>
    <w:rsid w:val="00C44DB7"/>
    <w:rsid w:val="00CB02E7"/>
    <w:rsid w:val="00CD306D"/>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600</Words>
  <Characters>3420</Characters>
  <Application>Microsoft Macintosh Word</Application>
  <DocSecurity>0</DocSecurity>
  <Lines>28</Lines>
  <Paragraphs>8</Paragraphs>
  <ScaleCrop>false</ScaleCrop>
  <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2011-08-28T23:18:00Z</dcterms:created>
  <dcterms:modified xsi:type="dcterms:W3CDTF">2011-08-28T23:18:00Z</dcterms:modified>
</cp:coreProperties>
</file>